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0F29EE" w:rsidP="008C363A">
            <w:pPr>
              <w:jc w:val="right"/>
              <w:rPr>
                <w:rFonts w:cs="Arial"/>
              </w:rPr>
            </w:pPr>
            <w:r>
              <w:rPr>
                <w:rFonts w:cs="Arial"/>
                <w:szCs w:val="22"/>
              </w:rPr>
              <w:t>Протокол  №170</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0F29EE" w:rsidP="000F29EE">
            <w:pPr>
              <w:jc w:val="right"/>
              <w:rPr>
                <w:rFonts w:cs="Arial"/>
              </w:rPr>
            </w:pPr>
            <w:r>
              <w:rPr>
                <w:rFonts w:cs="Arial"/>
                <w:szCs w:val="22"/>
              </w:rPr>
              <w:t>«27</w:t>
            </w:r>
            <w:r w:rsidR="00DE7BED" w:rsidRPr="002E571A">
              <w:rPr>
                <w:rFonts w:cs="Arial"/>
                <w:szCs w:val="22"/>
              </w:rPr>
              <w:t xml:space="preserve">» </w:t>
            </w:r>
            <w:r>
              <w:rPr>
                <w:rFonts w:cs="Arial"/>
                <w:szCs w:val="22"/>
              </w:rPr>
              <w:t>октября 2017</w:t>
            </w:r>
            <w:r w:rsidR="00DE7BED" w:rsidRPr="002E571A">
              <w:rPr>
                <w:rFonts w:cs="Arial"/>
                <w:szCs w:val="22"/>
              </w:rPr>
              <w:t xml:space="preserve"> г.</w:t>
            </w:r>
          </w:p>
        </w:tc>
      </w:tr>
    </w:tbl>
    <w:p w:rsidR="005334DE" w:rsidRPr="002E571A" w:rsidRDefault="005334DE" w:rsidP="00DE7BED">
      <w:pPr>
        <w:rPr>
          <w:rFonts w:cs="Arial"/>
          <w:vanish/>
          <w:szCs w:val="22"/>
        </w:rPr>
      </w:pPr>
    </w:p>
    <w:p w:rsidR="00DE7BED" w:rsidRPr="002E571A" w:rsidRDefault="00A03AA2" w:rsidP="00DE7BED">
      <w:pPr>
        <w:rPr>
          <w:rFonts w:cs="Arial"/>
          <w:szCs w:val="22"/>
        </w:rPr>
      </w:pPr>
      <w:r w:rsidRPr="008C2A14">
        <w:rPr>
          <w:rFonts w:cs="Arial"/>
          <w:szCs w:val="22"/>
        </w:rPr>
        <w:t>ПДО №</w:t>
      </w:r>
      <w:r w:rsidR="008C2A14" w:rsidRPr="008C2A14">
        <w:rPr>
          <w:rFonts w:cs="Arial"/>
          <w:szCs w:val="22"/>
        </w:rPr>
        <w:t>509-</w:t>
      </w:r>
      <w:r w:rsidRPr="008C2A14">
        <w:rPr>
          <w:rFonts w:cs="Arial"/>
          <w:szCs w:val="22"/>
        </w:rPr>
        <w:t>КР-</w:t>
      </w:r>
      <w:r w:rsidRPr="002B10A8">
        <w:rPr>
          <w:rFonts w:cs="Arial"/>
          <w:szCs w:val="22"/>
        </w:rPr>
        <w:t>201</w:t>
      </w:r>
      <w:r w:rsidR="00BA032C" w:rsidRPr="002B10A8">
        <w:rPr>
          <w:rFonts w:cs="Arial"/>
          <w:szCs w:val="22"/>
        </w:rPr>
        <w:t>7</w:t>
      </w:r>
      <w:r w:rsidRPr="00A30AB5">
        <w:rPr>
          <w:rFonts w:cs="Arial"/>
          <w:szCs w:val="22"/>
        </w:rPr>
        <w:t xml:space="preserve"> от</w:t>
      </w:r>
      <w:r w:rsidRPr="005F56FA">
        <w:rPr>
          <w:rFonts w:cs="Arial"/>
          <w:szCs w:val="22"/>
        </w:rPr>
        <w:t xml:space="preserve"> </w:t>
      </w:r>
      <w:r w:rsidR="000F29EE">
        <w:rPr>
          <w:rFonts w:cs="Arial"/>
          <w:szCs w:val="22"/>
        </w:rPr>
        <w:t>27 октября 2017 г.</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w:t>
      </w:r>
      <w:r w:rsidR="009152B9">
        <w:rPr>
          <w:rFonts w:cs="Arial"/>
          <w:szCs w:val="22"/>
        </w:rPr>
        <w:t xml:space="preserve">на </w:t>
      </w:r>
      <w:r w:rsidR="009152B9" w:rsidRPr="009152B9">
        <w:rPr>
          <w:b/>
          <w:szCs w:val="22"/>
        </w:rPr>
        <w:t xml:space="preserve">проведение диагностики технического состояния </w:t>
      </w:r>
      <w:r w:rsidR="008C2A14" w:rsidRPr="009152B9">
        <w:rPr>
          <w:b/>
          <w:szCs w:val="22"/>
        </w:rPr>
        <w:t>установки электрохимзащиты</w:t>
      </w:r>
      <w:r w:rsidR="009152B9" w:rsidRPr="009152B9">
        <w:rPr>
          <w:b/>
          <w:szCs w:val="22"/>
        </w:rPr>
        <w:t xml:space="preserve"> подводящего нефтепровода ЛПДС «Ярославль» - ОАО «Славнефть-ЯНОС» участка «Комплекс сооружений и резервуаров сырой нефти»</w:t>
      </w:r>
      <w:r w:rsidR="00A65A6B" w:rsidRPr="009152B9">
        <w:rPr>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9152B9"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9E080F" w:rsidRPr="000D57D0">
        <w:rPr>
          <w:rFonts w:cs="Arial"/>
          <w:szCs w:val="22"/>
        </w:rPr>
        <w:t>наименьшая стоимость предложения</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0F29EE">
      <w:pPr>
        <w:spacing w:before="0"/>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0F29EE">
      <w:pPr>
        <w:spacing w:before="0"/>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0F29EE">
      <w:pPr>
        <w:pStyle w:val="a5"/>
        <w:numPr>
          <w:ilvl w:val="0"/>
          <w:numId w:val="0"/>
        </w:numPr>
        <w:tabs>
          <w:tab w:val="left" w:pos="284"/>
        </w:tabs>
        <w:spacing w:before="0"/>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0F29EE">
      <w:pPr>
        <w:pStyle w:val="a5"/>
        <w:numPr>
          <w:ilvl w:val="0"/>
          <w:numId w:val="0"/>
        </w:numPr>
        <w:tabs>
          <w:tab w:val="left" w:pos="284"/>
        </w:tabs>
        <w:spacing w:before="100" w:beforeAutospacing="1"/>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0F29EE">
      <w:pPr>
        <w:pStyle w:val="a5"/>
        <w:numPr>
          <w:ilvl w:val="0"/>
          <w:numId w:val="0"/>
        </w:numPr>
        <w:tabs>
          <w:tab w:val="left" w:pos="284"/>
        </w:tabs>
        <w:spacing w:before="0"/>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0F29EE" w:rsidRDefault="007F471A" w:rsidP="000F29EE">
      <w:pPr>
        <w:pStyle w:val="a5"/>
        <w:numPr>
          <w:ilvl w:val="0"/>
          <w:numId w:val="0"/>
        </w:numPr>
        <w:tabs>
          <w:tab w:val="left" w:pos="284"/>
        </w:tabs>
        <w:spacing w:before="0"/>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w:t>
      </w:r>
    </w:p>
    <w:p w:rsidR="000F29EE" w:rsidRDefault="000F29EE" w:rsidP="000F29EE">
      <w:pPr>
        <w:pStyle w:val="a5"/>
        <w:numPr>
          <w:ilvl w:val="0"/>
          <w:numId w:val="0"/>
        </w:numPr>
        <w:tabs>
          <w:tab w:val="left" w:pos="284"/>
        </w:tabs>
        <w:spacing w:before="0"/>
        <w:ind w:firstLine="709"/>
      </w:pPr>
    </w:p>
    <w:p w:rsidR="00DE7BED" w:rsidRDefault="007F471A" w:rsidP="000F29EE">
      <w:pPr>
        <w:pStyle w:val="a5"/>
        <w:numPr>
          <w:ilvl w:val="0"/>
          <w:numId w:val="0"/>
        </w:numPr>
        <w:tabs>
          <w:tab w:val="left" w:pos="284"/>
        </w:tabs>
        <w:spacing w:before="0"/>
      </w:pPr>
      <w:r w:rsidRPr="002E571A">
        <w:lastRenderedPageBreak/>
        <w:t>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397B8E">
        <w:rPr>
          <w:rFonts w:cs="Arial"/>
          <w:b/>
          <w:szCs w:val="22"/>
        </w:rPr>
        <w:t>31</w:t>
      </w:r>
      <w:r w:rsidR="00230908" w:rsidRPr="000B32AD">
        <w:rPr>
          <w:rFonts w:cs="Arial"/>
          <w:b/>
          <w:szCs w:val="22"/>
        </w:rPr>
        <w:t xml:space="preserve"> </w:t>
      </w:r>
      <w:r w:rsidR="002D499E">
        <w:rPr>
          <w:rFonts w:cs="Arial"/>
          <w:b/>
          <w:szCs w:val="22"/>
        </w:rPr>
        <w:t>января</w:t>
      </w:r>
      <w:r w:rsidR="00230908" w:rsidRPr="000B32AD">
        <w:rPr>
          <w:rFonts w:cs="Arial"/>
          <w:b/>
          <w:szCs w:val="22"/>
        </w:rPr>
        <w:t xml:space="preserve"> 201</w:t>
      </w:r>
      <w:r w:rsidR="002D499E">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9E3AB2" w:rsidRDefault="003F4095" w:rsidP="003F4095">
      <w:pPr>
        <w:pStyle w:val="ac"/>
        <w:numPr>
          <w:ilvl w:val="0"/>
          <w:numId w:val="2"/>
        </w:numPr>
        <w:tabs>
          <w:tab w:val="left" w:pos="1418"/>
        </w:tabs>
        <w:ind w:left="1418" w:hanging="341"/>
        <w:contextualSpacing w:val="0"/>
        <w:jc w:val="both"/>
        <w:rPr>
          <w:rFonts w:cs="Arial"/>
          <w:szCs w:val="22"/>
        </w:rPr>
      </w:pPr>
      <w:r w:rsidRPr="009E3AB2">
        <w:rPr>
          <w:rFonts w:cs="Arial"/>
          <w:szCs w:val="22"/>
        </w:rPr>
        <w:t>Подписанный проект договора, без указания инфо</w:t>
      </w:r>
      <w:r w:rsidR="003561AE" w:rsidRPr="009E3AB2">
        <w:rPr>
          <w:rFonts w:cs="Arial"/>
          <w:szCs w:val="22"/>
        </w:rPr>
        <w:t>рмации о стоимости в п.п. 3.1.</w:t>
      </w:r>
      <w:r w:rsidR="007A4ADA" w:rsidRPr="009E3AB2">
        <w:rPr>
          <w:rFonts w:cs="Arial"/>
          <w:szCs w:val="22"/>
        </w:rPr>
        <w:t xml:space="preserve"> </w:t>
      </w:r>
      <w:r w:rsidR="009E3AB2" w:rsidRPr="009E3AB2">
        <w:rPr>
          <w:rFonts w:cs="Arial"/>
          <w:szCs w:val="22"/>
        </w:rPr>
        <w:t>и Приложении</w:t>
      </w:r>
      <w:r w:rsidR="007A4ADA" w:rsidRPr="009E3AB2">
        <w:rPr>
          <w:rFonts w:cs="Arial"/>
          <w:szCs w:val="22"/>
        </w:rPr>
        <w:t xml:space="preserve"> №</w:t>
      </w:r>
      <w:r w:rsidR="009E3AB2" w:rsidRPr="009E3AB2">
        <w:rPr>
          <w:rFonts w:cs="Arial"/>
          <w:szCs w:val="22"/>
        </w:rPr>
        <w:t>2 к договору</w:t>
      </w:r>
      <w:r w:rsidRPr="009E3AB2">
        <w:rPr>
          <w:rFonts w:cs="Arial"/>
          <w:szCs w:val="22"/>
        </w:rPr>
        <w:t>;</w:t>
      </w:r>
    </w:p>
    <w:p w:rsidR="003F4095" w:rsidRPr="00EA0BB0" w:rsidRDefault="003F4095" w:rsidP="003F4095">
      <w:pPr>
        <w:pStyle w:val="ac"/>
        <w:numPr>
          <w:ilvl w:val="0"/>
          <w:numId w:val="2"/>
        </w:numPr>
        <w:tabs>
          <w:tab w:val="left" w:pos="1418"/>
        </w:tabs>
        <w:ind w:left="1418" w:hanging="341"/>
        <w:contextualSpacing w:val="0"/>
        <w:jc w:val="both"/>
        <w:rPr>
          <w:rFonts w:cs="Arial"/>
          <w:szCs w:val="22"/>
        </w:rPr>
      </w:pPr>
      <w:r w:rsidRPr="00EA0BB0">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AA3EF2" w:rsidRDefault="008C01D0" w:rsidP="003F4095">
      <w:pPr>
        <w:pStyle w:val="ac"/>
        <w:numPr>
          <w:ilvl w:val="0"/>
          <w:numId w:val="2"/>
        </w:numPr>
        <w:tabs>
          <w:tab w:val="left" w:pos="1418"/>
        </w:tabs>
        <w:ind w:left="1418" w:hanging="341"/>
        <w:contextualSpacing w:val="0"/>
        <w:jc w:val="both"/>
        <w:rPr>
          <w:rFonts w:cs="Arial"/>
          <w:szCs w:val="22"/>
        </w:rPr>
      </w:pPr>
      <w:r w:rsidRPr="00AA3EF2">
        <w:rPr>
          <w:rFonts w:cs="Arial"/>
          <w:szCs w:val="22"/>
        </w:rPr>
        <w:t>Справка об опыте работы</w:t>
      </w:r>
      <w:r w:rsidR="00AA3EF2" w:rsidRPr="00AA3EF2">
        <w:rPr>
          <w:rFonts w:cs="Arial"/>
          <w:szCs w:val="22"/>
        </w:rPr>
        <w:t xml:space="preserve"> за последние три года</w:t>
      </w:r>
      <w:r w:rsidR="003F4095" w:rsidRPr="00AA3EF2">
        <w:rPr>
          <w:rFonts w:cs="Arial"/>
          <w:szCs w:val="22"/>
        </w:rPr>
        <w:t>, за подписью рук</w:t>
      </w:r>
      <w:r w:rsidR="00D76E6F" w:rsidRPr="00AA3EF2">
        <w:rPr>
          <w:rFonts w:cs="Arial"/>
          <w:szCs w:val="22"/>
        </w:rPr>
        <w:t>оводителя организации (Форма 7)</w:t>
      </w:r>
      <w:r w:rsidR="009623FB" w:rsidRPr="00AA3EF2">
        <w:rPr>
          <w:rFonts w:cs="Arial"/>
          <w:szCs w:val="22"/>
        </w:rPr>
        <w:t xml:space="preserve">. </w:t>
      </w:r>
      <w:r w:rsidR="009623FB" w:rsidRPr="00AA3EF2">
        <w:rPr>
          <w:rFonts w:cs="Arial"/>
          <w:b/>
          <w:szCs w:val="22"/>
        </w:rPr>
        <w:t>Документ предоставля</w:t>
      </w:r>
      <w:r w:rsidR="001D1684" w:rsidRPr="00AA3EF2">
        <w:rPr>
          <w:rFonts w:cs="Arial"/>
          <w:b/>
          <w:szCs w:val="22"/>
        </w:rPr>
        <w:t>е</w:t>
      </w:r>
      <w:r w:rsidR="009623FB" w:rsidRPr="00AA3EF2">
        <w:rPr>
          <w:rFonts w:cs="Arial"/>
          <w:b/>
          <w:szCs w:val="22"/>
        </w:rPr>
        <w:t xml:space="preserve">тся контрагентом </w:t>
      </w:r>
      <w:r w:rsidR="009623FB" w:rsidRPr="00AA3EF2">
        <w:rPr>
          <w:rFonts w:cs="Arial"/>
          <w:b/>
          <w:szCs w:val="22"/>
          <w:u w:val="single"/>
        </w:rPr>
        <w:t xml:space="preserve">только </w:t>
      </w:r>
      <w:r w:rsidR="001D1684" w:rsidRPr="00AA3EF2">
        <w:rPr>
          <w:rFonts w:cs="Arial"/>
          <w:b/>
          <w:szCs w:val="22"/>
          <w:u w:val="single"/>
        </w:rPr>
        <w:t xml:space="preserve">в </w:t>
      </w:r>
      <w:r w:rsidR="009623FB" w:rsidRPr="00AA3EF2">
        <w:rPr>
          <w:rFonts w:cs="Arial"/>
          <w:b/>
          <w:szCs w:val="22"/>
          <w:u w:val="single"/>
        </w:rPr>
        <w:t>электронном виде</w:t>
      </w:r>
      <w:r w:rsidR="009623FB" w:rsidRPr="00AA3EF2">
        <w:rPr>
          <w:rFonts w:cs="Arial"/>
          <w:b/>
          <w:szCs w:val="22"/>
        </w:rPr>
        <w:t xml:space="preserve"> на электронном носителе;</w:t>
      </w:r>
    </w:p>
    <w:p w:rsidR="00A83D3B" w:rsidRPr="00ED7C65" w:rsidRDefault="00A83D3B" w:rsidP="00A83D3B">
      <w:pPr>
        <w:pStyle w:val="ac"/>
        <w:numPr>
          <w:ilvl w:val="0"/>
          <w:numId w:val="2"/>
        </w:numPr>
        <w:tabs>
          <w:tab w:val="left" w:pos="1418"/>
        </w:tabs>
        <w:ind w:left="1418" w:hanging="341"/>
        <w:contextualSpacing w:val="0"/>
        <w:jc w:val="both"/>
        <w:rPr>
          <w:rFonts w:cs="Arial"/>
          <w:sz w:val="24"/>
        </w:rPr>
      </w:pPr>
      <w:r w:rsidRPr="00ED7C65">
        <w:rPr>
          <w:sz w:val="24"/>
        </w:rPr>
        <w:t>Копия выписки из реестра СРО;</w:t>
      </w:r>
      <w:r w:rsidRPr="00ED7C65">
        <w:rPr>
          <w:rFonts w:cs="Arial"/>
          <w:sz w:val="24"/>
        </w:rPr>
        <w:t xml:space="preserve"> </w:t>
      </w:r>
    </w:p>
    <w:p w:rsidR="00513180" w:rsidRPr="00ED7C65" w:rsidRDefault="00513180" w:rsidP="00513180">
      <w:pPr>
        <w:pStyle w:val="ac"/>
        <w:numPr>
          <w:ilvl w:val="0"/>
          <w:numId w:val="2"/>
        </w:numPr>
        <w:tabs>
          <w:tab w:val="left" w:pos="1418"/>
        </w:tabs>
        <w:ind w:left="1418" w:hanging="341"/>
        <w:contextualSpacing w:val="0"/>
        <w:jc w:val="both"/>
        <w:rPr>
          <w:rFonts w:cs="Arial"/>
          <w:sz w:val="24"/>
        </w:rPr>
      </w:pPr>
      <w:r w:rsidRPr="00ED7C65">
        <w:rPr>
          <w:sz w:val="24"/>
        </w:rPr>
        <w:t xml:space="preserve">Копия свидетельства о регистрации электролаборатории. </w:t>
      </w:r>
      <w:r w:rsidRPr="00ED7C65">
        <w:rPr>
          <w:rFonts w:cs="Arial"/>
          <w:b/>
          <w:sz w:val="24"/>
        </w:rPr>
        <w:t xml:space="preserve">Документ предоставляется контрагентом </w:t>
      </w:r>
      <w:r w:rsidRPr="00ED7C65">
        <w:rPr>
          <w:rFonts w:cs="Arial"/>
          <w:b/>
          <w:sz w:val="24"/>
          <w:u w:val="single"/>
        </w:rPr>
        <w:t>только в электронном виде</w:t>
      </w:r>
      <w:r w:rsidRPr="00ED7C65">
        <w:rPr>
          <w:rFonts w:cs="Arial"/>
          <w:b/>
          <w:sz w:val="24"/>
        </w:rPr>
        <w:t xml:space="preserve"> на электронном носителе;</w:t>
      </w:r>
    </w:p>
    <w:p w:rsidR="009623FB" w:rsidRPr="00C6282C" w:rsidRDefault="009623FB" w:rsidP="009623FB">
      <w:pPr>
        <w:pStyle w:val="ac"/>
        <w:numPr>
          <w:ilvl w:val="0"/>
          <w:numId w:val="2"/>
        </w:numPr>
        <w:tabs>
          <w:tab w:val="left" w:pos="1418"/>
        </w:tabs>
        <w:ind w:left="1418" w:hanging="341"/>
        <w:contextualSpacing w:val="0"/>
        <w:jc w:val="both"/>
        <w:rPr>
          <w:szCs w:val="22"/>
        </w:rPr>
      </w:pPr>
      <w:r w:rsidRPr="00C6282C">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w:t>
      </w:r>
      <w:r w:rsidR="0036476E" w:rsidRPr="00C6282C">
        <w:rPr>
          <w:szCs w:val="22"/>
        </w:rPr>
        <w:t>водителя организации (Форма 8)</w:t>
      </w:r>
      <w:r w:rsidR="00B3714B" w:rsidRPr="00C6282C">
        <w:rPr>
          <w:szCs w:val="22"/>
        </w:rPr>
        <w:t>, с обязательным приложением</w:t>
      </w:r>
      <w:r w:rsidR="00C6282C" w:rsidRPr="00C6282C">
        <w:rPr>
          <w:szCs w:val="22"/>
        </w:rPr>
        <w:t xml:space="preserve"> копий аттестатов (дипломов), копий удостоверений работников о проверке знаний правил работы в электроустановках.</w:t>
      </w:r>
      <w:r w:rsidR="00C6282C" w:rsidRPr="00C6282C">
        <w:rPr>
          <w:rFonts w:cs="Arial"/>
          <w:b/>
          <w:szCs w:val="22"/>
        </w:rPr>
        <w:t xml:space="preserve"> </w:t>
      </w:r>
      <w:r w:rsidR="001D1684" w:rsidRPr="00C6282C">
        <w:rPr>
          <w:rFonts w:cs="Arial"/>
          <w:b/>
          <w:szCs w:val="22"/>
        </w:rPr>
        <w:t xml:space="preserve">Документ предоставляется контрагентом </w:t>
      </w:r>
      <w:r w:rsidR="001D1684" w:rsidRPr="00C6282C">
        <w:rPr>
          <w:rFonts w:cs="Arial"/>
          <w:b/>
          <w:szCs w:val="22"/>
          <w:u w:val="single"/>
        </w:rPr>
        <w:t>только в электронном виде</w:t>
      </w:r>
      <w:r w:rsidR="001D1684" w:rsidRPr="00C6282C">
        <w:rPr>
          <w:rFonts w:cs="Arial"/>
          <w:b/>
          <w:szCs w:val="22"/>
        </w:rPr>
        <w:t xml:space="preserve"> на электронном носителе</w:t>
      </w:r>
      <w:r w:rsidRPr="00C6282C">
        <w:rPr>
          <w:rFonts w:cs="Arial"/>
          <w:b/>
          <w:szCs w:val="22"/>
        </w:rPr>
        <w:t>;</w:t>
      </w:r>
    </w:p>
    <w:p w:rsidR="0056116E" w:rsidRPr="00582EC1" w:rsidRDefault="009623FB" w:rsidP="0056116E">
      <w:pPr>
        <w:pStyle w:val="ac"/>
        <w:numPr>
          <w:ilvl w:val="0"/>
          <w:numId w:val="2"/>
        </w:numPr>
        <w:tabs>
          <w:tab w:val="left" w:pos="1418"/>
        </w:tabs>
        <w:ind w:left="1418" w:hanging="341"/>
        <w:contextualSpacing w:val="0"/>
        <w:jc w:val="both"/>
        <w:rPr>
          <w:rFonts w:cs="Arial"/>
          <w:szCs w:val="22"/>
        </w:rPr>
      </w:pPr>
      <w:r w:rsidRPr="00582EC1">
        <w:rPr>
          <w:szCs w:val="22"/>
        </w:rPr>
        <w:t>Справка о наличии произ</w:t>
      </w:r>
      <w:r w:rsidR="00582EC1" w:rsidRPr="00582EC1">
        <w:rPr>
          <w:szCs w:val="22"/>
        </w:rPr>
        <w:t>водственных мощностей (Форма 9)</w:t>
      </w:r>
      <w:r w:rsidR="00D76E6F" w:rsidRPr="00582EC1">
        <w:rPr>
          <w:szCs w:val="22"/>
        </w:rPr>
        <w:t>.</w:t>
      </w:r>
      <w:r w:rsidR="00D76E6F" w:rsidRPr="00582EC1">
        <w:rPr>
          <w:rFonts w:cs="Arial"/>
          <w:b/>
          <w:szCs w:val="22"/>
        </w:rPr>
        <w:t xml:space="preserve"> </w:t>
      </w:r>
      <w:r w:rsidR="001D1684" w:rsidRPr="00582EC1">
        <w:rPr>
          <w:rFonts w:cs="Arial"/>
          <w:b/>
          <w:szCs w:val="22"/>
        </w:rPr>
        <w:t xml:space="preserve">Документ предоставляется контрагентом </w:t>
      </w:r>
      <w:r w:rsidR="001D1684" w:rsidRPr="00582EC1">
        <w:rPr>
          <w:rFonts w:cs="Arial"/>
          <w:b/>
          <w:szCs w:val="22"/>
          <w:u w:val="single"/>
        </w:rPr>
        <w:t>только в электронном виде</w:t>
      </w:r>
      <w:r w:rsidR="001D1684" w:rsidRPr="00582EC1">
        <w:rPr>
          <w:rFonts w:cs="Arial"/>
          <w:b/>
          <w:szCs w:val="22"/>
        </w:rPr>
        <w:t xml:space="preserve"> на электронном носителе</w:t>
      </w:r>
      <w:r w:rsidRPr="00582EC1">
        <w:rPr>
          <w:rFonts w:cs="Arial"/>
          <w:b/>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6D1A4F" w:rsidRPr="00476093" w:rsidRDefault="006D1A4F" w:rsidP="006D1A4F">
      <w:pPr>
        <w:pStyle w:val="ac"/>
        <w:numPr>
          <w:ilvl w:val="0"/>
          <w:numId w:val="2"/>
        </w:numPr>
        <w:tabs>
          <w:tab w:val="left" w:pos="1418"/>
        </w:tabs>
        <w:ind w:left="1418" w:hanging="341"/>
        <w:contextualSpacing w:val="0"/>
        <w:jc w:val="both"/>
        <w:rPr>
          <w:rFonts w:cs="Arial"/>
          <w:szCs w:val="22"/>
        </w:rPr>
      </w:pPr>
      <w:r w:rsidRPr="00476093">
        <w:rPr>
          <w:rFonts w:cs="Arial"/>
          <w:szCs w:val="22"/>
        </w:rPr>
        <w:t>Письмо (Форма №1</w:t>
      </w:r>
      <w:r w:rsidR="00690EDD" w:rsidRPr="00476093">
        <w:rPr>
          <w:rFonts w:cs="Arial"/>
          <w:szCs w:val="22"/>
        </w:rPr>
        <w:t>0</w:t>
      </w:r>
      <w:r w:rsidRPr="00476093">
        <w:rPr>
          <w:rFonts w:cs="Arial"/>
          <w:szCs w:val="22"/>
        </w:rPr>
        <w:t xml:space="preserve">)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w:t>
      </w:r>
      <w:r w:rsidRPr="00476093">
        <w:rPr>
          <w:rFonts w:cs="Arial"/>
          <w:szCs w:val="22"/>
        </w:rPr>
        <w:lastRenderedPageBreak/>
        <w:t>ранее не передавались на ОАО «Славнефть-ЯНОС», или в них вносились изменения).</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931D91">
        <w:rPr>
          <w:rFonts w:cs="Arial"/>
          <w:szCs w:val="22"/>
        </w:rPr>
        <w:t>, по каждому лоту отдельно</w:t>
      </w:r>
      <w:r w:rsidRPr="00686E1A">
        <w:rPr>
          <w:rFonts w:cs="Arial"/>
          <w:szCs w:val="22"/>
        </w:rPr>
        <w:t>);</w:t>
      </w:r>
    </w:p>
    <w:p w:rsidR="003F4095" w:rsidRPr="000E2184" w:rsidRDefault="003F4095" w:rsidP="003F4095">
      <w:pPr>
        <w:pStyle w:val="ac"/>
        <w:numPr>
          <w:ilvl w:val="0"/>
          <w:numId w:val="2"/>
        </w:numPr>
        <w:tabs>
          <w:tab w:val="left" w:pos="1418"/>
        </w:tabs>
        <w:ind w:left="1418" w:hanging="341"/>
        <w:contextualSpacing w:val="0"/>
        <w:jc w:val="both"/>
        <w:rPr>
          <w:rFonts w:cs="Arial"/>
          <w:szCs w:val="22"/>
        </w:rPr>
      </w:pPr>
      <w:r w:rsidRPr="000E2184">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r w:rsidR="00D15B97" w:rsidRPr="000E2184">
        <w:rPr>
          <w:rFonts w:cs="Arial"/>
          <w:szCs w:val="22"/>
        </w:rPr>
        <w:t>.</w:t>
      </w:r>
      <w:r w:rsidR="00D15B97" w:rsidRPr="000E2184">
        <w:rPr>
          <w:rFonts w:cs="Arial"/>
          <w:b/>
          <w:szCs w:val="22"/>
        </w:rPr>
        <w:t xml:space="preserve"> Сметные расчёты предоставляются контрагентом в только электронном виде на электронном носителе, в формате World или Excel</w:t>
      </w:r>
      <w:r w:rsidRPr="000E2184">
        <w:rPr>
          <w:rFonts w:cs="Arial"/>
          <w:szCs w:val="22"/>
        </w:rPr>
        <w:t>;</w:t>
      </w:r>
    </w:p>
    <w:p w:rsidR="009666BD" w:rsidRPr="00385587" w:rsidRDefault="009666BD" w:rsidP="009666BD">
      <w:pPr>
        <w:pStyle w:val="ac"/>
        <w:numPr>
          <w:ilvl w:val="0"/>
          <w:numId w:val="2"/>
        </w:numPr>
        <w:tabs>
          <w:tab w:val="left" w:pos="1418"/>
        </w:tabs>
        <w:ind w:left="1418" w:hanging="341"/>
        <w:contextualSpacing w:val="0"/>
        <w:jc w:val="both"/>
        <w:rPr>
          <w:rFonts w:cs="Arial"/>
          <w:szCs w:val="22"/>
        </w:rPr>
      </w:pPr>
      <w:r w:rsidRPr="00385587">
        <w:rPr>
          <w:rFonts w:cs="Arial"/>
          <w:szCs w:val="22"/>
        </w:rPr>
        <w:t>Локальн</w:t>
      </w:r>
      <w:r w:rsidR="00C82961" w:rsidRPr="00385587">
        <w:rPr>
          <w:rFonts w:cs="Arial"/>
          <w:szCs w:val="22"/>
        </w:rPr>
        <w:t>ый</w:t>
      </w:r>
      <w:r w:rsidRPr="00385587">
        <w:rPr>
          <w:rFonts w:cs="Arial"/>
          <w:szCs w:val="22"/>
        </w:rPr>
        <w:t xml:space="preserve"> ресурсн</w:t>
      </w:r>
      <w:r w:rsidR="00C82961" w:rsidRPr="00385587">
        <w:rPr>
          <w:rFonts w:cs="Arial"/>
          <w:szCs w:val="22"/>
        </w:rPr>
        <w:t>ый</w:t>
      </w:r>
      <w:r w:rsidRPr="00385587">
        <w:rPr>
          <w:rFonts w:cs="Arial"/>
          <w:szCs w:val="22"/>
        </w:rPr>
        <w:t xml:space="preserve"> сметны</w:t>
      </w:r>
      <w:r w:rsidR="00C82961" w:rsidRPr="00385587">
        <w:rPr>
          <w:rFonts w:cs="Arial"/>
          <w:szCs w:val="22"/>
        </w:rPr>
        <w:t>й</w:t>
      </w:r>
      <w:r w:rsidRPr="00385587">
        <w:rPr>
          <w:rFonts w:cs="Arial"/>
          <w:szCs w:val="22"/>
        </w:rPr>
        <w:t xml:space="preserve"> расчет, выполненны</w:t>
      </w:r>
      <w:r w:rsidR="00C82961" w:rsidRPr="00385587">
        <w:rPr>
          <w:rFonts w:cs="Arial"/>
          <w:szCs w:val="22"/>
        </w:rPr>
        <w:t>й</w:t>
      </w:r>
      <w:r w:rsidRPr="00385587">
        <w:rPr>
          <w:rFonts w:cs="Arial"/>
          <w:szCs w:val="22"/>
        </w:rPr>
        <w:t xml:space="preserve"> на основании </w:t>
      </w:r>
      <w:r w:rsidR="00556510" w:rsidRPr="00385587">
        <w:rPr>
          <w:rFonts w:cs="Arial"/>
          <w:szCs w:val="22"/>
        </w:rPr>
        <w:t>локальн</w:t>
      </w:r>
      <w:r w:rsidR="00C82961" w:rsidRPr="00385587">
        <w:rPr>
          <w:rFonts w:cs="Arial"/>
          <w:szCs w:val="22"/>
        </w:rPr>
        <w:t>ой</w:t>
      </w:r>
      <w:r w:rsidR="00556510" w:rsidRPr="00385587">
        <w:rPr>
          <w:rFonts w:cs="Arial"/>
          <w:szCs w:val="22"/>
        </w:rPr>
        <w:t xml:space="preserve"> смет</w:t>
      </w:r>
      <w:r w:rsidR="00C82961" w:rsidRPr="00385587">
        <w:rPr>
          <w:rFonts w:cs="Arial"/>
          <w:szCs w:val="22"/>
        </w:rPr>
        <w:t>ы</w:t>
      </w:r>
      <w:r w:rsidR="00556510" w:rsidRPr="00385587">
        <w:rPr>
          <w:rFonts w:cs="Arial"/>
          <w:szCs w:val="22"/>
        </w:rPr>
        <w:t xml:space="preserve"> </w:t>
      </w:r>
      <w:r w:rsidR="007A4ADA" w:rsidRPr="00385587">
        <w:rPr>
          <w:rFonts w:cs="Arial"/>
          <w:szCs w:val="22"/>
        </w:rPr>
        <w:t>№</w:t>
      </w:r>
      <w:r w:rsidR="00385587" w:rsidRPr="00385587">
        <w:rPr>
          <w:rFonts w:cs="Arial"/>
          <w:szCs w:val="22"/>
        </w:rPr>
        <w:t>01:00099</w:t>
      </w:r>
      <w:r w:rsidRPr="00385587">
        <w:rPr>
          <w:rFonts w:cs="Arial"/>
          <w:szCs w:val="22"/>
        </w:rPr>
        <w:t xml:space="preserve">. </w:t>
      </w:r>
      <w:r w:rsidRPr="00385587">
        <w:rPr>
          <w:rFonts w:cs="Arial"/>
          <w:b/>
          <w:szCs w:val="22"/>
        </w:rPr>
        <w:t>Сметные расчёты предоставляются контрагентом в только электронном виде на электронном носителе, в формате World или Excel;</w:t>
      </w:r>
    </w:p>
    <w:p w:rsidR="009666BD" w:rsidRPr="000E2184" w:rsidRDefault="009666BD" w:rsidP="009666BD">
      <w:pPr>
        <w:pStyle w:val="ac"/>
        <w:numPr>
          <w:ilvl w:val="0"/>
          <w:numId w:val="2"/>
        </w:numPr>
        <w:tabs>
          <w:tab w:val="left" w:pos="1418"/>
        </w:tabs>
        <w:ind w:left="1418" w:hanging="341"/>
        <w:contextualSpacing w:val="0"/>
        <w:jc w:val="both"/>
        <w:rPr>
          <w:rFonts w:cs="Arial"/>
          <w:szCs w:val="22"/>
        </w:rPr>
      </w:pPr>
      <w:r w:rsidRPr="000E2184">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9666BD" w:rsidRPr="000E2184" w:rsidRDefault="009666BD" w:rsidP="009666BD">
      <w:pPr>
        <w:pStyle w:val="ac"/>
        <w:numPr>
          <w:ilvl w:val="0"/>
          <w:numId w:val="2"/>
        </w:numPr>
        <w:tabs>
          <w:tab w:val="left" w:pos="1418"/>
        </w:tabs>
        <w:ind w:left="1418" w:hanging="341"/>
        <w:contextualSpacing w:val="0"/>
        <w:jc w:val="both"/>
        <w:rPr>
          <w:rFonts w:cs="Arial"/>
          <w:szCs w:val="22"/>
        </w:rPr>
      </w:pPr>
      <w:r w:rsidRPr="000E2184">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DB475F">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B21816" w:rsidRPr="00DB475F">
        <w:rPr>
          <w:rFonts w:cs="Arial"/>
          <w:szCs w:val="22"/>
        </w:rPr>
        <w:t>вариантов Формы</w:t>
      </w:r>
      <w:r w:rsidRPr="00DB475F">
        <w:rPr>
          <w:rFonts w:cs="Arial"/>
          <w:szCs w:val="22"/>
        </w:rPr>
        <w:t xml:space="preserve"> №11), подписанное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8C2A14">
        <w:rPr>
          <w:rFonts w:cs="Arial"/>
          <w:szCs w:val="22"/>
        </w:rPr>
        <w:t xml:space="preserve">на ПДО </w:t>
      </w:r>
      <w:r w:rsidR="003523B8" w:rsidRPr="008C2A14">
        <w:rPr>
          <w:rFonts w:cs="Arial"/>
          <w:szCs w:val="22"/>
        </w:rPr>
        <w:t>№</w:t>
      </w:r>
      <w:r w:rsidR="008C2A14" w:rsidRPr="008C2A14">
        <w:rPr>
          <w:rFonts w:cs="Arial"/>
          <w:szCs w:val="22"/>
        </w:rPr>
        <w:t>509</w:t>
      </w:r>
      <w:r w:rsidR="003523B8" w:rsidRPr="008C2A14">
        <w:rPr>
          <w:rFonts w:cs="Arial"/>
          <w:szCs w:val="22"/>
        </w:rPr>
        <w:t>-КР</w:t>
      </w:r>
      <w:r w:rsidR="003523B8" w:rsidRPr="00FA42F1">
        <w:rPr>
          <w:rFonts w:cs="Arial"/>
          <w:szCs w:val="22"/>
        </w:rPr>
        <w:t>-201</w:t>
      </w:r>
      <w:r w:rsidR="00BA032C" w:rsidRPr="00FA42F1">
        <w:rPr>
          <w:rFonts w:cs="Arial"/>
          <w:szCs w:val="22"/>
        </w:rPr>
        <w:t>7</w:t>
      </w:r>
      <w:r w:rsidRPr="00F77D3A">
        <w:rPr>
          <w:rFonts w:cs="Arial"/>
          <w:color w:val="FF0000"/>
          <w:szCs w:val="22"/>
        </w:rPr>
        <w:t xml:space="preserve"> </w:t>
      </w:r>
      <w:r w:rsidRPr="000F29EE">
        <w:rPr>
          <w:rFonts w:cs="Arial"/>
          <w:szCs w:val="22"/>
        </w:rPr>
        <w:t>от</w:t>
      </w:r>
      <w:r w:rsidRPr="000F29EE">
        <w:rPr>
          <w:rFonts w:cs="Arial"/>
          <w:color w:val="FF0000"/>
          <w:szCs w:val="22"/>
        </w:rPr>
        <w:t xml:space="preserve"> </w:t>
      </w:r>
      <w:r w:rsidR="000F29EE" w:rsidRPr="000F29EE">
        <w:rPr>
          <w:rFonts w:cs="Arial"/>
          <w:szCs w:val="22"/>
        </w:rPr>
        <w:t>27 октября 2017 г</w:t>
      </w:r>
      <w:r w:rsidRPr="000F29EE">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lastRenderedPageBreak/>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0F29EE" w:rsidP="00DE7BED">
      <w:pPr>
        <w:ind w:left="708"/>
        <w:jc w:val="both"/>
        <w:rPr>
          <w:rFonts w:cs="Arial"/>
          <w:b/>
          <w:szCs w:val="22"/>
        </w:rPr>
      </w:pPr>
      <w:r>
        <w:rPr>
          <w:rFonts w:cs="Arial"/>
          <w:b/>
          <w:szCs w:val="22"/>
        </w:rPr>
        <w:t>Начало приема оферт – «27</w:t>
      </w:r>
      <w:r w:rsidR="00DE7BED" w:rsidRPr="002E571A">
        <w:rPr>
          <w:rFonts w:cs="Arial"/>
          <w:b/>
          <w:szCs w:val="22"/>
        </w:rPr>
        <w:t>»</w:t>
      </w:r>
      <w:r>
        <w:rPr>
          <w:rFonts w:cs="Arial"/>
          <w:b/>
          <w:szCs w:val="22"/>
        </w:rPr>
        <w:t xml:space="preserve"> октября 2017</w:t>
      </w:r>
      <w:r w:rsidR="00DE7BED" w:rsidRPr="002E571A">
        <w:rPr>
          <w:rFonts w:cs="Arial"/>
          <w:b/>
          <w:szCs w:val="22"/>
        </w:rPr>
        <w:t xml:space="preserve"> года.</w:t>
      </w:r>
    </w:p>
    <w:p w:rsidR="00DE7BED" w:rsidRPr="002E571A" w:rsidRDefault="000F29EE" w:rsidP="00DE7BED">
      <w:pPr>
        <w:ind w:left="708"/>
        <w:jc w:val="both"/>
        <w:rPr>
          <w:rFonts w:cs="Arial"/>
          <w:b/>
          <w:szCs w:val="22"/>
        </w:rPr>
      </w:pPr>
      <w:r>
        <w:rPr>
          <w:rFonts w:cs="Arial"/>
          <w:b/>
          <w:szCs w:val="22"/>
        </w:rPr>
        <w:t>Окончание приема оферт – 16:00 «13</w:t>
      </w:r>
      <w:r w:rsidR="00DE7BED" w:rsidRPr="002E571A">
        <w:rPr>
          <w:rFonts w:cs="Arial"/>
          <w:b/>
          <w:szCs w:val="22"/>
        </w:rPr>
        <w:t xml:space="preserve">» </w:t>
      </w:r>
      <w:r>
        <w:rPr>
          <w:rFonts w:cs="Arial"/>
          <w:b/>
          <w:szCs w:val="22"/>
        </w:rPr>
        <w:t>ноября</w:t>
      </w:r>
      <w:r w:rsidR="00DE7BED"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w:t>
      </w:r>
      <w:r w:rsidR="000F29EE">
        <w:rPr>
          <w:rFonts w:cs="Arial"/>
          <w:b/>
          <w:szCs w:val="22"/>
        </w:rPr>
        <w:t>пределения победителя – до «31</w:t>
      </w:r>
      <w:r w:rsidRPr="002E571A">
        <w:rPr>
          <w:rFonts w:cs="Arial"/>
          <w:b/>
          <w:szCs w:val="22"/>
        </w:rPr>
        <w:t xml:space="preserve">» </w:t>
      </w:r>
      <w:r w:rsidR="000F29EE">
        <w:rPr>
          <w:rFonts w:cs="Arial"/>
          <w:b/>
          <w:szCs w:val="22"/>
        </w:rPr>
        <w:t xml:space="preserve">января 2018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w:t>
      </w:r>
      <w:r w:rsidR="000F29EE">
        <w:rPr>
          <w:rFonts w:cs="Arial"/>
          <w:szCs w:val="22"/>
        </w:rPr>
        <w:t>ченные не позднее «8</w:t>
      </w:r>
      <w:r w:rsidRPr="002E571A">
        <w:rPr>
          <w:rFonts w:cs="Arial"/>
          <w:szCs w:val="22"/>
        </w:rPr>
        <w:t xml:space="preserve">» </w:t>
      </w:r>
      <w:r w:rsidR="000F29EE">
        <w:rPr>
          <w:rFonts w:cs="Arial"/>
          <w:szCs w:val="22"/>
        </w:rPr>
        <w:t xml:space="preserve">ноября 2017 </w:t>
      </w:r>
      <w:r w:rsidRPr="002E571A">
        <w:rPr>
          <w:rFonts w:cs="Arial"/>
          <w:szCs w:val="22"/>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0F29EE">
      <w:pPr>
        <w:spacing w:before="0"/>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0F29EE">
      <w:pPr>
        <w:spacing w:before="0"/>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0F29EE">
      <w:pPr>
        <w:spacing w:before="0"/>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0F29EE">
      <w:pPr>
        <w:spacing w:before="0"/>
        <w:ind w:firstLine="708"/>
        <w:jc w:val="both"/>
        <w:rPr>
          <w:rFonts w:cs="Arial"/>
          <w:szCs w:val="22"/>
        </w:rPr>
      </w:pPr>
      <w:r w:rsidRPr="002E571A">
        <w:rPr>
          <w:rFonts w:cs="Arial"/>
          <w:szCs w:val="22"/>
        </w:rPr>
        <w:t>По вопросам организационного характера обращаться:</w:t>
      </w:r>
    </w:p>
    <w:p w:rsidR="000F29EE" w:rsidRPr="00C561F7" w:rsidRDefault="000F29EE" w:rsidP="000F29EE">
      <w:pPr>
        <w:spacing w:before="0"/>
        <w:ind w:firstLine="567"/>
        <w:jc w:val="both"/>
        <w:rPr>
          <w:rFonts w:ascii="Times New Roman" w:hAnsi="Times New Roman"/>
          <w:sz w:val="24"/>
        </w:rPr>
      </w:pPr>
      <w:r>
        <w:rPr>
          <w:rFonts w:ascii="Times New Roman" w:hAnsi="Times New Roman"/>
          <w:sz w:val="24"/>
        </w:rPr>
        <w:t>Ведущему специалисту-руководителю группы закупки работ/услуг</w:t>
      </w:r>
      <w:r w:rsidRPr="00C561F7">
        <w:rPr>
          <w:rFonts w:ascii="Times New Roman" w:hAnsi="Times New Roman"/>
          <w:sz w:val="24"/>
        </w:rPr>
        <w:t xml:space="preserve"> ОАО «Славнефть-ЯНОС» </w:t>
      </w:r>
      <w:r>
        <w:rPr>
          <w:rFonts w:ascii="Times New Roman" w:hAnsi="Times New Roman"/>
          <w:sz w:val="24"/>
        </w:rPr>
        <w:t>Кирилловой Надежде Владимировне</w:t>
      </w:r>
      <w:r w:rsidRPr="00C561F7">
        <w:rPr>
          <w:rFonts w:ascii="Times New Roman" w:hAnsi="Times New Roman"/>
          <w:sz w:val="24"/>
        </w:rPr>
        <w:t>.</w:t>
      </w:r>
    </w:p>
    <w:p w:rsidR="000F29EE" w:rsidRPr="00C561F7" w:rsidRDefault="000F29EE" w:rsidP="000F29EE">
      <w:pPr>
        <w:spacing w:before="0"/>
        <w:ind w:firstLine="567"/>
        <w:jc w:val="both"/>
        <w:rPr>
          <w:rFonts w:ascii="Times New Roman" w:hAnsi="Times New Roman"/>
          <w:sz w:val="24"/>
          <w:u w:val="single"/>
        </w:rPr>
      </w:pPr>
      <w:r w:rsidRPr="00C561F7">
        <w:rPr>
          <w:rFonts w:ascii="Times New Roman" w:hAnsi="Times New Roman"/>
          <w:sz w:val="24"/>
        </w:rPr>
        <w:t>Контактные данные: телефон: (4852) 49-</w:t>
      </w:r>
      <w:r>
        <w:rPr>
          <w:rFonts w:ascii="Times New Roman" w:hAnsi="Times New Roman"/>
          <w:sz w:val="24"/>
        </w:rPr>
        <w:t>82</w:t>
      </w:r>
      <w:r w:rsidRPr="00C561F7">
        <w:rPr>
          <w:rFonts w:ascii="Times New Roman" w:hAnsi="Times New Roman"/>
          <w:sz w:val="24"/>
        </w:rPr>
        <w:t>-</w:t>
      </w:r>
      <w:r>
        <w:rPr>
          <w:rFonts w:ascii="Times New Roman" w:hAnsi="Times New Roman"/>
          <w:sz w:val="24"/>
        </w:rPr>
        <w:t>64</w:t>
      </w:r>
      <w:r w:rsidRPr="00C561F7">
        <w:rPr>
          <w:rFonts w:ascii="Times New Roman" w:hAnsi="Times New Roman"/>
          <w:sz w:val="24"/>
        </w:rPr>
        <w:t xml:space="preserve">, </w:t>
      </w:r>
      <w:r w:rsidRPr="00C561F7">
        <w:rPr>
          <w:rFonts w:ascii="Times New Roman" w:hAnsi="Times New Roman"/>
          <w:sz w:val="24"/>
          <w:lang w:val="en-US"/>
        </w:rPr>
        <w:t>E</w:t>
      </w:r>
      <w:r w:rsidRPr="00C561F7">
        <w:rPr>
          <w:rFonts w:ascii="Times New Roman" w:hAnsi="Times New Roman"/>
          <w:sz w:val="24"/>
        </w:rPr>
        <w:t>-</w:t>
      </w:r>
      <w:r w:rsidRPr="00C561F7">
        <w:rPr>
          <w:rFonts w:ascii="Times New Roman" w:hAnsi="Times New Roman"/>
          <w:sz w:val="24"/>
          <w:lang w:val="en-US"/>
        </w:rPr>
        <w:t>mail</w:t>
      </w:r>
      <w:r w:rsidRPr="00C561F7">
        <w:rPr>
          <w:rFonts w:ascii="Times New Roman" w:hAnsi="Times New Roman"/>
          <w:sz w:val="24"/>
        </w:rPr>
        <w:t>:</w:t>
      </w:r>
      <w:r w:rsidRPr="00C561F7">
        <w:rPr>
          <w:rFonts w:ascii="Times New Roman" w:hAnsi="Times New Roman"/>
          <w:bCs/>
          <w:sz w:val="24"/>
        </w:rPr>
        <w:t xml:space="preserve"> </w:t>
      </w:r>
      <w:hyperlink r:id="rId8" w:history="1">
        <w:r w:rsidRPr="00202FB4">
          <w:rPr>
            <w:rStyle w:val="ae"/>
            <w:rFonts w:ascii="Times New Roman" w:hAnsi="Times New Roman"/>
            <w:sz w:val="24"/>
            <w:lang w:val="en-US"/>
          </w:rPr>
          <w:t>KirillovaNV</w:t>
        </w:r>
        <w:r w:rsidRPr="00202FB4">
          <w:rPr>
            <w:rStyle w:val="ae"/>
            <w:rFonts w:ascii="Times New Roman" w:hAnsi="Times New Roman"/>
            <w:sz w:val="24"/>
          </w:rPr>
          <w:t>@</w:t>
        </w:r>
        <w:r w:rsidRPr="00202FB4">
          <w:rPr>
            <w:rStyle w:val="ae"/>
            <w:rFonts w:ascii="Times New Roman" w:hAnsi="Times New Roman"/>
            <w:sz w:val="24"/>
            <w:lang w:val="en-US"/>
          </w:rPr>
          <w:t>yanos</w:t>
        </w:r>
        <w:r w:rsidRPr="00202FB4">
          <w:rPr>
            <w:rStyle w:val="ae"/>
            <w:rFonts w:ascii="Times New Roman" w:hAnsi="Times New Roman"/>
            <w:sz w:val="24"/>
          </w:rPr>
          <w:t>.</w:t>
        </w:r>
        <w:r w:rsidRPr="00202FB4">
          <w:rPr>
            <w:rStyle w:val="ae"/>
            <w:rFonts w:ascii="Times New Roman" w:hAnsi="Times New Roman"/>
            <w:sz w:val="24"/>
            <w:lang w:val="en-US"/>
          </w:rPr>
          <w:t>slavneft</w:t>
        </w:r>
        <w:r w:rsidRPr="00202FB4">
          <w:rPr>
            <w:rStyle w:val="ae"/>
            <w:rFonts w:ascii="Times New Roman" w:hAnsi="Times New Roman"/>
            <w:sz w:val="24"/>
          </w:rPr>
          <w:t>.</w:t>
        </w:r>
        <w:r w:rsidRPr="00202FB4">
          <w:rPr>
            <w:rStyle w:val="ae"/>
            <w:rFonts w:ascii="Times New Roman" w:hAnsi="Times New Roman"/>
            <w:sz w:val="24"/>
            <w:lang w:val="en-US"/>
          </w:rPr>
          <w:t>ru</w:t>
        </w:r>
      </w:hyperlink>
    </w:p>
    <w:p w:rsidR="00DE7BED" w:rsidRPr="002E571A" w:rsidRDefault="00DE7BED" w:rsidP="000F29EE">
      <w:pPr>
        <w:ind w:firstLine="567"/>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lastRenderedPageBreak/>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AC4C49" w:rsidRDefault="00AC4C49" w:rsidP="004910B6">
      <w:pPr>
        <w:spacing w:before="0"/>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FA42F1">
        <w:t xml:space="preserve">делать </w:t>
      </w:r>
      <w:r w:rsidR="00E85DE8" w:rsidRPr="008C2A14">
        <w:t>оферты №</w:t>
      </w:r>
      <w:r w:rsidR="008C2A14" w:rsidRPr="008C2A14">
        <w:t>509</w:t>
      </w:r>
      <w:r w:rsidR="00E85DE8" w:rsidRPr="008C2A14">
        <w:t>-КР-</w:t>
      </w:r>
      <w:r w:rsidR="00E85DE8" w:rsidRPr="002B10A8">
        <w:t>201</w:t>
      </w:r>
      <w:r w:rsidR="009B0540" w:rsidRPr="002B10A8">
        <w:t>7</w:t>
      </w:r>
      <w:r w:rsidRPr="00B445D7">
        <w:t xml:space="preserve"> от </w:t>
      </w:r>
      <w:r w:rsidR="000F29EE" w:rsidRPr="000F29EE">
        <w:t>27 октября 2017 г</w:t>
      </w:r>
      <w:r w:rsidRPr="000F29EE">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690EDD" w:rsidRDefault="00923CDA" w:rsidP="004910B6">
      <w:pPr>
        <w:spacing w:before="0"/>
      </w:pPr>
      <w:r w:rsidRPr="00690EDD">
        <w:t xml:space="preserve">7. </w:t>
      </w:r>
      <w:r w:rsidR="00B25A57" w:rsidRPr="00690EDD">
        <w:t>Форма «</w:t>
      </w:r>
      <w:r w:rsidR="008C01D0" w:rsidRPr="00690EDD">
        <w:t xml:space="preserve">Справка </w:t>
      </w:r>
      <w:r w:rsidR="008C01D0" w:rsidRPr="00AA3EF2">
        <w:t xml:space="preserve">об опыте работы за </w:t>
      </w:r>
      <w:r w:rsidR="00AA3EF2" w:rsidRPr="00AA3EF2">
        <w:t>последние три года</w:t>
      </w:r>
      <w:r w:rsidR="00B25A57" w:rsidRPr="00AA3EF2">
        <w:t>»</w:t>
      </w:r>
      <w:r w:rsidRPr="00AA3EF2">
        <w:t xml:space="preserve"> в</w:t>
      </w:r>
      <w:r w:rsidRPr="00690EDD">
        <w:t xml:space="preserve"> 1 экз.</w:t>
      </w:r>
    </w:p>
    <w:p w:rsidR="00BA2B15" w:rsidRPr="00690EDD" w:rsidRDefault="00BA2B15" w:rsidP="004910B6">
      <w:pPr>
        <w:spacing w:before="0"/>
        <w:rPr>
          <w:rFonts w:cs="Arial"/>
          <w:szCs w:val="22"/>
        </w:rPr>
      </w:pPr>
      <w:r w:rsidRPr="00690EDD">
        <w:rPr>
          <w:rFonts w:cs="Arial"/>
          <w:szCs w:val="22"/>
        </w:rPr>
        <w:t xml:space="preserve">8. </w:t>
      </w:r>
      <w:r w:rsidRPr="00690EDD">
        <w:t>Форма</w:t>
      </w:r>
      <w:r w:rsidRPr="00690EDD">
        <w:rPr>
          <w:rFonts w:cs="Arial"/>
          <w:szCs w:val="22"/>
        </w:rPr>
        <w:t xml:space="preserve"> «Справка о кадровых ресурсах» в 1 экз</w:t>
      </w:r>
      <w:r w:rsidRPr="00690EDD">
        <w:t>.</w:t>
      </w:r>
    </w:p>
    <w:p w:rsidR="00923CDA" w:rsidRPr="00476093" w:rsidRDefault="00923CDA" w:rsidP="004910B6">
      <w:pPr>
        <w:spacing w:before="0"/>
      </w:pPr>
      <w:r w:rsidRPr="00690EDD">
        <w:rPr>
          <w:rFonts w:cs="Arial"/>
          <w:szCs w:val="22"/>
        </w:rPr>
        <w:t>9</w:t>
      </w:r>
      <w:r w:rsidRPr="00476093">
        <w:rPr>
          <w:rFonts w:cs="Arial"/>
          <w:szCs w:val="22"/>
        </w:rPr>
        <w:t>.</w:t>
      </w:r>
      <w:r w:rsidR="00FC1E54" w:rsidRPr="00476093">
        <w:rPr>
          <w:rFonts w:cs="Arial"/>
          <w:szCs w:val="22"/>
        </w:rPr>
        <w:t xml:space="preserve"> </w:t>
      </w:r>
      <w:r w:rsidR="00B25A57" w:rsidRPr="00476093">
        <w:t>Форма</w:t>
      </w:r>
      <w:r w:rsidR="00B25A57" w:rsidRPr="00476093">
        <w:rPr>
          <w:rFonts w:cs="Arial"/>
          <w:szCs w:val="22"/>
        </w:rPr>
        <w:t xml:space="preserve"> «</w:t>
      </w:r>
      <w:r w:rsidR="00FC1E54" w:rsidRPr="00476093">
        <w:rPr>
          <w:rFonts w:cs="Arial"/>
          <w:szCs w:val="22"/>
        </w:rPr>
        <w:t>Справка о наличии производственных мощностей</w:t>
      </w:r>
      <w:r w:rsidR="00B25A57" w:rsidRPr="00476093">
        <w:rPr>
          <w:rFonts w:cs="Arial"/>
          <w:szCs w:val="22"/>
        </w:rPr>
        <w:t>»</w:t>
      </w:r>
      <w:r w:rsidR="00FC1E54" w:rsidRPr="00476093">
        <w:t xml:space="preserve"> в 1 экз.</w:t>
      </w:r>
    </w:p>
    <w:p w:rsidR="00AE23C8" w:rsidRPr="00476093" w:rsidRDefault="00AE23C8" w:rsidP="00AE23C8">
      <w:pPr>
        <w:spacing w:before="0"/>
        <w:rPr>
          <w:rFonts w:cs="Arial"/>
          <w:szCs w:val="22"/>
        </w:rPr>
      </w:pPr>
      <w:r w:rsidRPr="00476093">
        <w:rPr>
          <w:rFonts w:cs="Arial"/>
          <w:szCs w:val="22"/>
        </w:rPr>
        <w:lastRenderedPageBreak/>
        <w:t>10. Форма «Об отсутствии изменений в уставных и регистрационных документах контрагента» в 1 экз.</w:t>
      </w:r>
    </w:p>
    <w:p w:rsidR="00AE23C8" w:rsidRDefault="00AE23C8" w:rsidP="00AE23C8">
      <w:pPr>
        <w:spacing w:before="0"/>
        <w:rPr>
          <w:rFonts w:cs="Arial"/>
          <w:color w:val="FF0000"/>
          <w:szCs w:val="22"/>
        </w:rPr>
      </w:pPr>
      <w:r w:rsidRPr="00476093">
        <w:rPr>
          <w:rFonts w:cs="Arial"/>
          <w:szCs w:val="22"/>
        </w:rPr>
        <w:t>11. Форма «Письмо о размере сделки» в 1 экз</w:t>
      </w:r>
      <w:r w:rsidRPr="00476093">
        <w:rPr>
          <w:rFonts w:cs="Arial"/>
          <w:color w:val="FF0000"/>
          <w:szCs w:val="22"/>
        </w:rPr>
        <w:t>.</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915F7F">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29EE" w:rsidRDefault="000F29EE" w:rsidP="00FB07D9">
      <w:pPr>
        <w:spacing w:before="0"/>
      </w:pPr>
      <w:r>
        <w:separator/>
      </w:r>
    </w:p>
  </w:endnote>
  <w:endnote w:type="continuationSeparator" w:id="0">
    <w:p w:rsidR="000F29EE" w:rsidRDefault="000F29E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29EE" w:rsidRDefault="000F29EE" w:rsidP="00FB07D9">
      <w:pPr>
        <w:spacing w:before="0"/>
      </w:pPr>
      <w:r>
        <w:separator/>
      </w:r>
    </w:p>
  </w:footnote>
  <w:footnote w:type="continuationSeparator" w:id="0">
    <w:p w:rsidR="000F29EE" w:rsidRDefault="000F29EE"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353"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6" w15:restartNumberingAfterBreak="0">
    <w:nsid w:val="7AF43FFE"/>
    <w:multiLevelType w:val="multilevel"/>
    <w:tmpl w:val="E21CF4B2"/>
    <w:lvl w:ilvl="0">
      <w:start w:val="1"/>
      <w:numFmt w:val="bullet"/>
      <w:lvlText w:val=""/>
      <w:lvlJc w:val="left"/>
      <w:pPr>
        <w:ind w:left="869" w:hanging="585"/>
      </w:pPr>
      <w:rPr>
        <w:rFonts w:ascii="Symbol" w:hAnsi="Symbol"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6"/>
  </w:num>
  <w:num w:numId="11">
    <w:abstractNumId w:val="1"/>
  </w:num>
  <w:num w:numId="12">
    <w:abstractNumId w:val="3"/>
  </w:num>
  <w:num w:numId="13">
    <w:abstractNumId w:val="16"/>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150F"/>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72B"/>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C5"/>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1C8"/>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184"/>
    <w:rsid w:val="000E23F5"/>
    <w:rsid w:val="000E240D"/>
    <w:rsid w:val="000E2D71"/>
    <w:rsid w:val="000E33A1"/>
    <w:rsid w:val="000E3CFB"/>
    <w:rsid w:val="000E40C2"/>
    <w:rsid w:val="000E40C6"/>
    <w:rsid w:val="000E452B"/>
    <w:rsid w:val="000E46FD"/>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9EE"/>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97D"/>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51E"/>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1EB4"/>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590"/>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5F40"/>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1CF"/>
    <w:rsid w:val="00285D7F"/>
    <w:rsid w:val="0028651F"/>
    <w:rsid w:val="00286895"/>
    <w:rsid w:val="00286B14"/>
    <w:rsid w:val="00286E41"/>
    <w:rsid w:val="00286F17"/>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8F3"/>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499E"/>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4F8D"/>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587"/>
    <w:rsid w:val="00385688"/>
    <w:rsid w:val="00385A8B"/>
    <w:rsid w:val="00385B37"/>
    <w:rsid w:val="00385BAF"/>
    <w:rsid w:val="00386177"/>
    <w:rsid w:val="00386C51"/>
    <w:rsid w:val="00386EB0"/>
    <w:rsid w:val="00387031"/>
    <w:rsid w:val="00387486"/>
    <w:rsid w:val="00387778"/>
    <w:rsid w:val="00387BCC"/>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97B8E"/>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764"/>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3B92"/>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3F78F1"/>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389"/>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400"/>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180"/>
    <w:rsid w:val="0051332D"/>
    <w:rsid w:val="00513810"/>
    <w:rsid w:val="005139ED"/>
    <w:rsid w:val="00514119"/>
    <w:rsid w:val="0051432E"/>
    <w:rsid w:val="005148D6"/>
    <w:rsid w:val="005151AE"/>
    <w:rsid w:val="00515204"/>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07D"/>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510"/>
    <w:rsid w:val="00556BD9"/>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363"/>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2EC1"/>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81B"/>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1C62"/>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238"/>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407"/>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A1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6D1"/>
    <w:rsid w:val="008D2BDB"/>
    <w:rsid w:val="008D2DA6"/>
    <w:rsid w:val="008D2DEA"/>
    <w:rsid w:val="008D2FF3"/>
    <w:rsid w:val="008D3C18"/>
    <w:rsid w:val="008D3FFC"/>
    <w:rsid w:val="008D4221"/>
    <w:rsid w:val="008D4435"/>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2B9"/>
    <w:rsid w:val="00915358"/>
    <w:rsid w:val="00915957"/>
    <w:rsid w:val="00915F66"/>
    <w:rsid w:val="00915F7F"/>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3C0"/>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5823"/>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077"/>
    <w:rsid w:val="009E27CC"/>
    <w:rsid w:val="009E3AB2"/>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12C"/>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A65"/>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3F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3EF2"/>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4C49"/>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816"/>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14B"/>
    <w:rsid w:val="00B3745B"/>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C7C62"/>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2C"/>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961"/>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1C1D"/>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5B97"/>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67E7F"/>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BB0"/>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C65"/>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12"/>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4B8"/>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2F1"/>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4F3F"/>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394CE"/>
  <w15:docId w15:val="{6963720C-9E9B-4787-85E4-62B41EF05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2449</TotalTime>
  <Pages>6</Pages>
  <Words>2734</Words>
  <Characters>15584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572</cp:revision>
  <cp:lastPrinted>2017-10-27T12:35:00Z</cp:lastPrinted>
  <dcterms:created xsi:type="dcterms:W3CDTF">2016-09-08T12:35:00Z</dcterms:created>
  <dcterms:modified xsi:type="dcterms:W3CDTF">2017-10-27T12:37:00Z</dcterms:modified>
</cp:coreProperties>
</file>